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w:t>
      </w:r>
      <w:bookmarkStart w:id="0" w:name="_GoBack"/>
      <w:bookmarkEnd w:id="0"/>
      <w:r w:rsidRPr="0097249C">
        <w:rPr>
          <w:rFonts w:ascii="Tahoma" w:hAnsi="Tahoma" w:cs="Tahoma"/>
          <w:sz w:val="20"/>
          <w:szCs w:val="20"/>
          <w:u w:val="single"/>
        </w:rPr>
        <w:t xml:space="preserve">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1"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1"/>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lastRenderedPageBreak/>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lastRenderedPageBreak/>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lastRenderedPageBreak/>
        <w:t>Γ</w:t>
      </w:r>
      <w:r w:rsidRPr="00E84151">
        <w:rPr>
          <w:rFonts w:ascii="Tahoma" w:hAnsi="Tahoma" w:cs="Tahoma"/>
          <w:i/>
          <w:sz w:val="20"/>
          <w:szCs w:val="20"/>
        </w:rPr>
        <w:t>.10.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footerReference w:type="default" r:id="rId8"/>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BFC67" w14:textId="77777777" w:rsidR="00067936" w:rsidRDefault="00067936">
      <w:pPr>
        <w:spacing w:before="0"/>
      </w:pPr>
      <w:r>
        <w:separator/>
      </w:r>
    </w:p>
  </w:endnote>
  <w:endnote w:type="continuationSeparator" w:id="0">
    <w:p w14:paraId="3D2C760F" w14:textId="77777777" w:rsidR="00067936" w:rsidRDefault="00067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altName w:val="Times New Roman PSMT"/>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EUAlbertina">
    <w:altName w:val="EU Albertin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78840" w14:textId="77777777" w:rsidR="00067936" w:rsidRDefault="00067936">
      <w:pPr>
        <w:spacing w:before="0"/>
      </w:pPr>
      <w:r>
        <w:separator/>
      </w:r>
    </w:p>
  </w:footnote>
  <w:footnote w:type="continuationSeparator" w:id="0">
    <w:p w14:paraId="57B011C9" w14:textId="77777777" w:rsidR="00067936" w:rsidRDefault="00067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025CC"/>
    <w:rsid w:val="00026741"/>
    <w:rsid w:val="000355A8"/>
    <w:rsid w:val="00067936"/>
    <w:rsid w:val="000C10C9"/>
    <w:rsid w:val="000C54F0"/>
    <w:rsid w:val="00153581"/>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8B1009"/>
    <w:rsid w:val="009023FA"/>
    <w:rsid w:val="0097249C"/>
    <w:rsid w:val="009C2041"/>
    <w:rsid w:val="00A93B86"/>
    <w:rsid w:val="00AD6357"/>
    <w:rsid w:val="00B143F6"/>
    <w:rsid w:val="00B170DB"/>
    <w:rsid w:val="00B175CC"/>
    <w:rsid w:val="00B26982"/>
    <w:rsid w:val="00B67C6C"/>
    <w:rsid w:val="00B74AC3"/>
    <w:rsid w:val="00BB553A"/>
    <w:rsid w:val="00C711FF"/>
    <w:rsid w:val="00C85F47"/>
    <w:rsid w:val="00C94DED"/>
    <w:rsid w:val="00CB5866"/>
    <w:rsid w:val="00CD3DAB"/>
    <w:rsid w:val="00D361BA"/>
    <w:rsid w:val="00D57C8A"/>
    <w:rsid w:val="00D77FF4"/>
    <w:rsid w:val="00DE54D0"/>
    <w:rsid w:val="00E00268"/>
    <w:rsid w:val="00E040FA"/>
    <w:rsid w:val="00E10D14"/>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55851C85CA00B34992D262B1600F0DAB" ma:contentTypeVersion="17" ma:contentTypeDescription="Δημιουργία νέου εγγράφου" ma:contentTypeScope="" ma:versionID="0ca25df180dd25aa70a2764061423f7a">
  <xsd:schema xmlns:xsd="http://www.w3.org/2001/XMLSchema" xmlns:xs="http://www.w3.org/2001/XMLSchema" xmlns:p="http://schemas.microsoft.com/office/2006/metadata/properties" xmlns:ns2="6dc216c8-bd77-4fb9-a6c6-217b6ab6ac05" xmlns:ns3="2adc7f06-59e8-4f9b-83e4-c73020d04aff" targetNamespace="http://schemas.microsoft.com/office/2006/metadata/properties" ma:root="true" ma:fieldsID="bcdb63f47c33c945d31e09fa8f65061d" ns2:_="" ns3:_="">
    <xsd:import namespace="6dc216c8-bd77-4fb9-a6c6-217b6ab6ac05"/>
    <xsd:import namespace="2adc7f06-59e8-4f9b-83e4-c73020d04a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c216c8-bd77-4fb9-a6c6-217b6ab6ac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ef9c20d3-6bb1-46fc-b9ad-b83212a5593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dc7f06-59e8-4f9b-83e4-c73020d04aff" elementFormDefault="qualified">
    <xsd:import namespace="http://schemas.microsoft.com/office/2006/documentManagement/types"/>
    <xsd:import namespace="http://schemas.microsoft.com/office/infopath/2007/PartnerControls"/>
    <xsd:element name="SharedWithUsers" ma:index="13"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3bb4e601-08f7-41f0-a269-6fed6d8d95ce}" ma:internalName="TaxCatchAll" ma:showField="CatchAllData" ma:web="2adc7f06-59e8-4f9b-83e4-c73020d04a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customXml/itemProps2.xml><?xml version="1.0" encoding="utf-8"?>
<ds:datastoreItem xmlns:ds="http://schemas.openxmlformats.org/officeDocument/2006/customXml" ds:itemID="{F93FF0C9-9576-450D-A84D-4F3A203CE579}"/>
</file>

<file path=customXml/itemProps3.xml><?xml version="1.0" encoding="utf-8"?>
<ds:datastoreItem xmlns:ds="http://schemas.openxmlformats.org/officeDocument/2006/customXml" ds:itemID="{C1D45F0F-98FB-4256-A782-F16166DAB16B}"/>
</file>

<file path=docProps/app.xml><?xml version="1.0" encoding="utf-8"?>
<Properties xmlns="http://schemas.openxmlformats.org/officeDocument/2006/extended-properties" xmlns:vt="http://schemas.openxmlformats.org/officeDocument/2006/docPropsVTypes">
  <Template>Normal</Template>
  <TotalTime>60</TotalTime>
  <Pages>5</Pages>
  <Words>2436</Words>
  <Characters>13155</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ΕΥΘΥtf</cp:lastModifiedBy>
  <cp:revision>17</cp:revision>
  <cp:lastPrinted>2015-04-30T07:56:00Z</cp:lastPrinted>
  <dcterms:created xsi:type="dcterms:W3CDTF">2022-06-10T07:52:00Z</dcterms:created>
  <dcterms:modified xsi:type="dcterms:W3CDTF">2022-10-21T13:33:00Z</dcterms:modified>
</cp:coreProperties>
</file>